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2D30AF">
            <w:pPr>
              <w:jc w:val="right"/>
              <w:rPr>
                <w:rFonts w:ascii="Times New Roman" w:hAnsi="Times New Roman"/>
                <w:sz w:val="24"/>
              </w:rPr>
            </w:pPr>
            <w:r w:rsidRPr="00C561F7">
              <w:rPr>
                <w:rFonts w:ascii="Times New Roman" w:hAnsi="Times New Roman"/>
                <w:sz w:val="24"/>
              </w:rPr>
              <w:t xml:space="preserve">Протокол  № </w:t>
            </w:r>
            <w:r w:rsidR="002D30AF">
              <w:rPr>
                <w:rFonts w:ascii="Times New Roman" w:hAnsi="Times New Roman"/>
                <w:sz w:val="24"/>
              </w:rPr>
              <w:t>68</w:t>
            </w:r>
          </w:p>
        </w:tc>
      </w:tr>
      <w:tr w:rsidR="00DE7BED" w:rsidRPr="00C561F7" w:rsidTr="00DE7BED">
        <w:trPr>
          <w:trHeight w:val="391"/>
        </w:trPr>
        <w:tc>
          <w:tcPr>
            <w:tcW w:w="5103" w:type="dxa"/>
          </w:tcPr>
          <w:p w:rsidR="00DE7BED" w:rsidRDefault="00DE7BED" w:rsidP="008C363A">
            <w:pPr>
              <w:rPr>
                <w:rFonts w:ascii="Times New Roman" w:hAnsi="Times New Roman"/>
                <w:sz w:val="24"/>
              </w:rPr>
            </w:pPr>
          </w:p>
          <w:p w:rsidR="000D6B3A" w:rsidRPr="00C561F7" w:rsidRDefault="000D6B3A" w:rsidP="008C363A">
            <w:pPr>
              <w:rPr>
                <w:rFonts w:ascii="Times New Roman" w:hAnsi="Times New Roman"/>
                <w:sz w:val="24"/>
              </w:rPr>
            </w:pPr>
          </w:p>
        </w:tc>
        <w:tc>
          <w:tcPr>
            <w:tcW w:w="4253" w:type="dxa"/>
          </w:tcPr>
          <w:p w:rsidR="00DE7BED" w:rsidRPr="00C561F7" w:rsidRDefault="002D30AF" w:rsidP="002D30AF">
            <w:pPr>
              <w:jc w:val="right"/>
              <w:rPr>
                <w:rFonts w:ascii="Times New Roman" w:hAnsi="Times New Roman"/>
                <w:sz w:val="24"/>
              </w:rPr>
            </w:pPr>
            <w:r>
              <w:rPr>
                <w:rFonts w:ascii="Times New Roman" w:hAnsi="Times New Roman"/>
                <w:sz w:val="24"/>
              </w:rPr>
              <w:t>«16</w:t>
            </w:r>
            <w:r w:rsidR="00DE7BED" w:rsidRPr="00C561F7">
              <w:rPr>
                <w:rFonts w:ascii="Times New Roman" w:hAnsi="Times New Roman"/>
                <w:sz w:val="24"/>
              </w:rPr>
              <w:t xml:space="preserve">» </w:t>
            </w:r>
            <w:r>
              <w:rPr>
                <w:rFonts w:ascii="Times New Roman" w:hAnsi="Times New Roman"/>
                <w:sz w:val="24"/>
              </w:rPr>
              <w:t>мая</w:t>
            </w:r>
            <w:r w:rsidR="00DE7BED" w:rsidRPr="00C561F7">
              <w:rPr>
                <w:rFonts w:ascii="Times New Roman" w:hAnsi="Times New Roman"/>
                <w:sz w:val="24"/>
              </w:rPr>
              <w:t xml:space="preserve">  </w:t>
            </w:r>
            <w:r>
              <w:rPr>
                <w:rFonts w:ascii="Times New Roman" w:hAnsi="Times New Roman"/>
                <w:sz w:val="24"/>
              </w:rPr>
              <w:t>2017</w:t>
            </w:r>
            <w:r w:rsidR="00DE7BED" w:rsidRPr="00C561F7">
              <w:rPr>
                <w:rFonts w:ascii="Times New Roman" w:hAnsi="Times New Roman"/>
                <w:sz w:val="24"/>
              </w:rPr>
              <w:t xml:space="preserve"> г.</w:t>
            </w:r>
          </w:p>
        </w:tc>
      </w:tr>
    </w:tbl>
    <w:p w:rsidR="00841D99" w:rsidRPr="002D30AF" w:rsidRDefault="00841D99" w:rsidP="00DE7BED">
      <w:pPr>
        <w:rPr>
          <w:rFonts w:ascii="Times New Roman" w:hAnsi="Times New Roman"/>
          <w:b/>
          <w:vanish/>
          <w:sz w:val="24"/>
        </w:rPr>
      </w:pPr>
    </w:p>
    <w:p w:rsidR="00DE7BED" w:rsidRPr="002D30AF" w:rsidRDefault="00A03AA2" w:rsidP="00DE7BED">
      <w:pPr>
        <w:rPr>
          <w:rFonts w:ascii="Times New Roman" w:hAnsi="Times New Roman"/>
          <w:b/>
          <w:sz w:val="24"/>
        </w:rPr>
      </w:pPr>
      <w:r w:rsidRPr="002D30AF">
        <w:rPr>
          <w:rFonts w:ascii="Times New Roman" w:hAnsi="Times New Roman"/>
          <w:b/>
          <w:sz w:val="24"/>
        </w:rPr>
        <w:t>ПДО №</w:t>
      </w:r>
      <w:r w:rsidR="00057445" w:rsidRPr="002D30AF">
        <w:rPr>
          <w:rFonts w:ascii="Times New Roman" w:hAnsi="Times New Roman"/>
          <w:b/>
          <w:sz w:val="24"/>
        </w:rPr>
        <w:t xml:space="preserve"> </w:t>
      </w:r>
      <w:r w:rsidR="002057EC" w:rsidRPr="002D30AF">
        <w:rPr>
          <w:rFonts w:ascii="Times New Roman" w:hAnsi="Times New Roman"/>
          <w:b/>
          <w:sz w:val="24"/>
        </w:rPr>
        <w:t>1</w:t>
      </w:r>
      <w:r w:rsidR="00183FF7" w:rsidRPr="002D30AF">
        <w:rPr>
          <w:rFonts w:ascii="Times New Roman" w:hAnsi="Times New Roman"/>
          <w:b/>
          <w:sz w:val="24"/>
        </w:rPr>
        <w:t>94</w:t>
      </w:r>
      <w:r w:rsidRPr="002D30AF">
        <w:rPr>
          <w:rFonts w:ascii="Times New Roman" w:hAnsi="Times New Roman"/>
          <w:b/>
          <w:sz w:val="24"/>
        </w:rPr>
        <w:t>-К</w:t>
      </w:r>
      <w:r w:rsidR="00641B85" w:rsidRPr="002D30AF">
        <w:rPr>
          <w:rFonts w:ascii="Times New Roman" w:hAnsi="Times New Roman"/>
          <w:b/>
          <w:sz w:val="24"/>
        </w:rPr>
        <w:t>С</w:t>
      </w:r>
      <w:r w:rsidRPr="002D30AF">
        <w:rPr>
          <w:rFonts w:ascii="Times New Roman" w:hAnsi="Times New Roman"/>
          <w:b/>
          <w:sz w:val="24"/>
        </w:rPr>
        <w:t>-201</w:t>
      </w:r>
      <w:r w:rsidR="002057EC" w:rsidRPr="002D30AF">
        <w:rPr>
          <w:rFonts w:ascii="Times New Roman" w:hAnsi="Times New Roman"/>
          <w:b/>
          <w:sz w:val="24"/>
        </w:rPr>
        <w:t>7</w:t>
      </w:r>
      <w:r w:rsidRPr="002D30AF">
        <w:rPr>
          <w:rFonts w:ascii="Times New Roman" w:hAnsi="Times New Roman"/>
          <w:b/>
          <w:sz w:val="24"/>
        </w:rPr>
        <w:t xml:space="preserve"> от </w:t>
      </w:r>
      <w:r w:rsidR="002D30AF" w:rsidRPr="002D30AF">
        <w:rPr>
          <w:rFonts w:ascii="Times New Roman" w:hAnsi="Times New Roman"/>
          <w:b/>
          <w:sz w:val="24"/>
        </w:rPr>
        <w:t>16.05.2017г.</w:t>
      </w:r>
    </w:p>
    <w:p w:rsidR="00BF1914" w:rsidRPr="00C561F7" w:rsidRDefault="00BF1914" w:rsidP="00DE7BED">
      <w:pPr>
        <w:rPr>
          <w:rFonts w:ascii="Times New Roman" w:hAnsi="Times New Roman"/>
          <w:sz w:val="24"/>
        </w:rPr>
      </w:pPr>
    </w:p>
    <w:p w:rsidR="00ED6400" w:rsidRPr="00ED6400" w:rsidRDefault="00DE7BED" w:rsidP="00ED6400">
      <w:pPr>
        <w:suppressAutoHyphens/>
        <w:spacing w:before="0"/>
        <w:ind w:firstLine="567"/>
        <w:jc w:val="both"/>
        <w:rPr>
          <w:rFonts w:ascii="Times New Roman" w:hAnsi="Times New Roman"/>
          <w:b/>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614EE3">
        <w:rPr>
          <w:rFonts w:ascii="Times New Roman" w:hAnsi="Times New Roman"/>
          <w:b/>
          <w:bCs/>
          <w:sz w:val="24"/>
        </w:rPr>
        <w:t>в</w:t>
      </w:r>
      <w:r w:rsidR="00614EE3" w:rsidRPr="00614EE3">
        <w:rPr>
          <w:rFonts w:ascii="Times New Roman" w:hAnsi="Times New Roman"/>
          <w:b/>
          <w:bCs/>
          <w:sz w:val="24"/>
        </w:rPr>
        <w:t xml:space="preserve">ыполнение проектно-изыскательских работ и осуществление авторского надзора за выполнением строительно-монтажных работ в соответствии с </w:t>
      </w:r>
      <w:r w:rsidR="002057EC">
        <w:rPr>
          <w:rFonts w:ascii="Times New Roman" w:hAnsi="Times New Roman"/>
          <w:b/>
          <w:bCs/>
          <w:sz w:val="24"/>
        </w:rPr>
        <w:t xml:space="preserve">комплексным </w:t>
      </w:r>
      <w:r w:rsidR="00614EE3" w:rsidRPr="00614EE3">
        <w:rPr>
          <w:rFonts w:ascii="Times New Roman" w:hAnsi="Times New Roman"/>
          <w:b/>
          <w:bCs/>
          <w:sz w:val="24"/>
        </w:rPr>
        <w:t>заданием на проектирование № </w:t>
      </w:r>
      <w:r w:rsidR="002057EC">
        <w:rPr>
          <w:rFonts w:ascii="Times New Roman" w:hAnsi="Times New Roman"/>
          <w:b/>
          <w:bCs/>
          <w:sz w:val="24"/>
        </w:rPr>
        <w:t>КЗП-Т</w:t>
      </w:r>
      <w:r w:rsidR="00183FF7">
        <w:rPr>
          <w:rFonts w:ascii="Times New Roman" w:hAnsi="Times New Roman"/>
          <w:b/>
          <w:bCs/>
          <w:sz w:val="24"/>
        </w:rPr>
        <w:t>33</w:t>
      </w:r>
      <w:r w:rsidR="001C508F">
        <w:rPr>
          <w:rFonts w:ascii="Times New Roman" w:hAnsi="Times New Roman"/>
          <w:b/>
          <w:bCs/>
          <w:sz w:val="24"/>
        </w:rPr>
        <w:t xml:space="preserve"> </w:t>
      </w:r>
      <w:r w:rsidR="002057EC">
        <w:rPr>
          <w:rFonts w:ascii="Times New Roman" w:hAnsi="Times New Roman"/>
          <w:b/>
          <w:bCs/>
          <w:sz w:val="24"/>
        </w:rPr>
        <w:t>(</w:t>
      </w:r>
      <w:r w:rsidR="00183FF7">
        <w:rPr>
          <w:rFonts w:ascii="Times New Roman" w:hAnsi="Times New Roman"/>
          <w:b/>
          <w:bCs/>
          <w:sz w:val="24"/>
        </w:rPr>
        <w:t>техническое перевооружение цехов № 4,5</w:t>
      </w:r>
      <w:r w:rsidR="002057EC">
        <w:rPr>
          <w:rFonts w:ascii="Times New Roman" w:hAnsi="Times New Roman"/>
          <w:b/>
          <w:bCs/>
          <w:sz w:val="24"/>
        </w:rPr>
        <w:t>)</w:t>
      </w:r>
      <w:r w:rsidR="008A095F" w:rsidRPr="008A095F">
        <w:rPr>
          <w:rFonts w:ascii="Times New Roman" w:hAnsi="Times New Roman"/>
          <w:b/>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Default="00817A4A" w:rsidP="00817A4A">
      <w:pPr>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w:t>
      </w:r>
      <w:r w:rsidRPr="00C561F7">
        <w:rPr>
          <w:rFonts w:ascii="Times New Roman" w:hAnsi="Times New Roman" w:cs="Times New Roman"/>
          <w:sz w:val="24"/>
          <w:szCs w:val="24"/>
        </w:rPr>
        <w:lastRenderedPageBreak/>
        <w:t xml:space="preserve">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747A66" w:rsidRDefault="00747A66" w:rsidP="00747A66">
      <w:pPr>
        <w:autoSpaceDE w:val="0"/>
        <w:spacing w:before="60"/>
        <w:ind w:firstLine="709"/>
        <w:jc w:val="both"/>
        <w:rPr>
          <w:rFonts w:ascii="Times New Roman" w:hAnsi="Times New Roman"/>
          <w:sz w:val="24"/>
        </w:rPr>
      </w:pPr>
      <w:r w:rsidRPr="00747A66">
        <w:rPr>
          <w:rFonts w:ascii="Times New Roman" w:hAnsi="Times New Roman"/>
          <w:sz w:val="24"/>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1B1361">
        <w:rPr>
          <w:rFonts w:ascii="Times New Roman" w:hAnsi="Times New Roman"/>
          <w:b/>
          <w:sz w:val="24"/>
        </w:rPr>
        <w:t>15</w:t>
      </w:r>
      <w:r w:rsidR="007A3D32">
        <w:rPr>
          <w:rFonts w:ascii="Times New Roman" w:hAnsi="Times New Roman"/>
          <w:b/>
          <w:sz w:val="24"/>
        </w:rPr>
        <w:t xml:space="preserve"> </w:t>
      </w:r>
      <w:r w:rsidR="001B1361">
        <w:rPr>
          <w:rFonts w:ascii="Times New Roman" w:hAnsi="Times New Roman"/>
          <w:b/>
          <w:sz w:val="24"/>
        </w:rPr>
        <w:t>июл</w:t>
      </w:r>
      <w:r w:rsidR="00CC17B8">
        <w:rPr>
          <w:rFonts w:ascii="Times New Roman" w:hAnsi="Times New Roman"/>
          <w:b/>
          <w:sz w:val="24"/>
        </w:rPr>
        <w:t>я</w:t>
      </w:r>
      <w:r w:rsidR="007A3D32">
        <w:rPr>
          <w:rFonts w:ascii="Times New Roman" w:hAnsi="Times New Roman"/>
          <w:b/>
          <w:sz w:val="24"/>
        </w:rPr>
        <w:t xml:space="preserve"> </w:t>
      </w:r>
      <w:r w:rsidR="00230908" w:rsidRPr="00C561F7">
        <w:rPr>
          <w:rFonts w:ascii="Times New Roman" w:hAnsi="Times New Roman"/>
          <w:b/>
          <w:sz w:val="24"/>
        </w:rPr>
        <w:t>201</w:t>
      </w:r>
      <w:r w:rsidR="00866E21">
        <w:rPr>
          <w:rFonts w:ascii="Times New Roman" w:hAnsi="Times New Roman"/>
          <w:b/>
          <w:sz w:val="24"/>
        </w:rPr>
        <w:t>7</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w:t>
      </w:r>
      <w:r w:rsidR="00F05EAB">
        <w:rPr>
          <w:rFonts w:ascii="Times New Roman" w:hAnsi="Times New Roman"/>
          <w:sz w:val="24"/>
        </w:rPr>
        <w:t>ое</w:t>
      </w:r>
      <w:r w:rsidRPr="00C561F7">
        <w:rPr>
          <w:rFonts w:ascii="Times New Roman" w:hAnsi="Times New Roman"/>
          <w:sz w:val="24"/>
        </w:rPr>
        <w:t xml:space="preserve"> уполномоченным лицом и заверенн</w:t>
      </w:r>
      <w:r w:rsidR="00F05EAB">
        <w:rPr>
          <w:rFonts w:ascii="Times New Roman" w:hAnsi="Times New Roman"/>
          <w:sz w:val="24"/>
        </w:rPr>
        <w:t xml:space="preserve">ое </w:t>
      </w:r>
      <w:r w:rsidRPr="00C561F7">
        <w:rPr>
          <w:rFonts w:ascii="Times New Roman" w:hAnsi="Times New Roman"/>
          <w:sz w:val="24"/>
        </w:rPr>
        <w:t>печатью участника закупки);</w:t>
      </w:r>
    </w:p>
    <w:p w:rsidR="005D57DA" w:rsidRDefault="00F05EAB" w:rsidP="0000391E">
      <w:pPr>
        <w:pStyle w:val="a6"/>
        <w:numPr>
          <w:ilvl w:val="0"/>
          <w:numId w:val="2"/>
        </w:numPr>
        <w:jc w:val="both"/>
        <w:rPr>
          <w:rFonts w:ascii="Times New Roman" w:hAnsi="Times New Roman"/>
          <w:sz w:val="24"/>
        </w:rPr>
      </w:pPr>
      <w:r w:rsidRPr="00F05EAB">
        <w:rPr>
          <w:rFonts w:ascii="Times New Roman" w:hAnsi="Times New Roman"/>
          <w:sz w:val="24"/>
        </w:rPr>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 (без стоимости)</w:t>
      </w:r>
      <w:r w:rsidR="005D57DA" w:rsidRPr="005D57DA">
        <w:rPr>
          <w:rFonts w:ascii="Times New Roman" w:hAnsi="Times New Roman"/>
          <w:sz w:val="24"/>
        </w:rPr>
        <w:t>;</w:t>
      </w:r>
    </w:p>
    <w:p w:rsidR="006C0E2B" w:rsidRPr="00497107" w:rsidRDefault="00497107" w:rsidP="006C0E2B">
      <w:pPr>
        <w:pStyle w:val="a6"/>
        <w:numPr>
          <w:ilvl w:val="0"/>
          <w:numId w:val="2"/>
        </w:numPr>
        <w:jc w:val="both"/>
        <w:rPr>
          <w:rFonts w:ascii="Times New Roman" w:hAnsi="Times New Roman"/>
          <w:sz w:val="24"/>
        </w:rPr>
      </w:pPr>
      <w:r w:rsidRPr="00497107">
        <w:rPr>
          <w:rFonts w:ascii="Times New Roman" w:hAnsi="Times New Roman"/>
          <w:sz w:val="24"/>
        </w:rPr>
        <w:t xml:space="preserve">Копия действующего свидетельства СРО, заверенная </w:t>
      </w:r>
      <w:r w:rsidR="006C0E2B" w:rsidRPr="00497107">
        <w:rPr>
          <w:rFonts w:ascii="Times New Roman" w:hAnsi="Times New Roman"/>
          <w:sz w:val="24"/>
        </w:rPr>
        <w:t>подписью уполномоченного лица и печатью участника закупки;</w:t>
      </w:r>
    </w:p>
    <w:p w:rsidR="00F86E8F" w:rsidRPr="00826E5E" w:rsidRDefault="00826E5E" w:rsidP="007816AE">
      <w:pPr>
        <w:pStyle w:val="a6"/>
        <w:numPr>
          <w:ilvl w:val="0"/>
          <w:numId w:val="2"/>
        </w:numPr>
        <w:jc w:val="both"/>
        <w:rPr>
          <w:rFonts w:ascii="Times New Roman" w:hAnsi="Times New Roman"/>
          <w:sz w:val="24"/>
        </w:rPr>
      </w:pPr>
      <w:r w:rsidRPr="00826E5E">
        <w:rPr>
          <w:rFonts w:ascii="Times New Roman" w:hAnsi="Times New Roman"/>
          <w:sz w:val="24"/>
        </w:rPr>
        <w:t>Копия свидетельства СМК ИСО 9001, заверенная подписью уполномоченного лица и печатью участника закупк</w:t>
      </w:r>
      <w:r>
        <w:rPr>
          <w:rFonts w:ascii="Times New Roman" w:hAnsi="Times New Roman"/>
          <w:sz w:val="24"/>
        </w:rPr>
        <w:t>и;</w:t>
      </w:r>
    </w:p>
    <w:p w:rsidR="006C6A84" w:rsidRPr="00CD4DF9" w:rsidRDefault="00C57D11" w:rsidP="00A57A51">
      <w:pPr>
        <w:pStyle w:val="a6"/>
        <w:numPr>
          <w:ilvl w:val="0"/>
          <w:numId w:val="2"/>
        </w:numPr>
        <w:contextualSpacing w:val="0"/>
        <w:jc w:val="both"/>
        <w:rPr>
          <w:rFonts w:ascii="Times New Roman" w:hAnsi="Times New Roman"/>
          <w:sz w:val="24"/>
        </w:rPr>
      </w:pPr>
      <w:r w:rsidRPr="00C57D11">
        <w:rPr>
          <w:rFonts w:ascii="Times New Roman" w:hAnsi="Times New Roman"/>
          <w:kern w:val="1"/>
          <w:sz w:val="24"/>
          <w:lang w:eastAsia="ar-SA"/>
        </w:rPr>
        <w:lastRenderedPageBreak/>
        <w:t xml:space="preserve">Справка о заключенных и выполненных аналогичных договорах на выполнение проектных работ за последние </w:t>
      </w:r>
      <w:r w:rsidR="00CD4DF9">
        <w:rPr>
          <w:rFonts w:ascii="Times New Roman" w:hAnsi="Times New Roman"/>
          <w:kern w:val="1"/>
          <w:sz w:val="24"/>
          <w:lang w:eastAsia="ar-SA"/>
        </w:rPr>
        <w:t>3 года</w:t>
      </w:r>
      <w:r w:rsidRPr="00C57D11">
        <w:rPr>
          <w:rFonts w:ascii="Times New Roman" w:hAnsi="Times New Roman"/>
          <w:kern w:val="1"/>
          <w:sz w:val="24"/>
          <w:lang w:eastAsia="ar-SA"/>
        </w:rPr>
        <w:t xml:space="preserve"> (Форма № 6 к настоящему ПДО),</w:t>
      </w:r>
      <w:r>
        <w:rPr>
          <w:rFonts w:ascii="Times New Roman" w:hAnsi="Times New Roman"/>
          <w:kern w:val="1"/>
          <w:sz w:val="24"/>
          <w:lang w:eastAsia="ar-SA"/>
        </w:rPr>
        <w:t xml:space="preserve"> </w:t>
      </w:r>
      <w:r w:rsidR="006C6A84" w:rsidRPr="00C57D11">
        <w:rPr>
          <w:rFonts w:ascii="Times New Roman" w:hAnsi="Times New Roman"/>
          <w:kern w:val="1"/>
          <w:sz w:val="24"/>
          <w:lang w:eastAsia="ar-SA"/>
        </w:rPr>
        <w:t>за подписью уполномоченного лица и печатью участника закупки</w:t>
      </w:r>
      <w:r w:rsidR="005D5536">
        <w:rPr>
          <w:rFonts w:ascii="Times New Roman" w:hAnsi="Times New Roman"/>
          <w:kern w:val="1"/>
          <w:sz w:val="24"/>
          <w:lang w:eastAsia="ar-SA"/>
        </w:rPr>
        <w:t xml:space="preserve">, </w:t>
      </w:r>
      <w:r w:rsidR="005D5536" w:rsidRPr="005D5536">
        <w:rPr>
          <w:rFonts w:ascii="Times New Roman" w:hAnsi="Times New Roman"/>
          <w:kern w:val="1"/>
          <w:sz w:val="24"/>
          <w:lang w:eastAsia="ar-SA"/>
        </w:rPr>
        <w:t>подтверждаемая копиями договоров, отчетами и актами выполненных работ (без коммерческой части)</w:t>
      </w:r>
      <w:r w:rsidR="006C6A84" w:rsidRPr="00C57D11">
        <w:rPr>
          <w:rFonts w:ascii="Times New Roman" w:hAnsi="Times New Roman"/>
          <w:kern w:val="1"/>
          <w:sz w:val="24"/>
          <w:lang w:eastAsia="ar-SA"/>
        </w:rPr>
        <w:t>;</w:t>
      </w:r>
    </w:p>
    <w:p w:rsidR="004B3267" w:rsidRPr="007816AE" w:rsidRDefault="004B3267" w:rsidP="004B3267">
      <w:pPr>
        <w:pStyle w:val="a6"/>
        <w:numPr>
          <w:ilvl w:val="0"/>
          <w:numId w:val="2"/>
        </w:numPr>
        <w:contextualSpacing w:val="0"/>
        <w:jc w:val="both"/>
        <w:rPr>
          <w:rFonts w:ascii="Times New Roman" w:hAnsi="Times New Roman"/>
          <w:sz w:val="24"/>
        </w:rPr>
      </w:pPr>
      <w:r w:rsidRPr="004B3267">
        <w:rPr>
          <w:rFonts w:ascii="Times New Roman" w:hAnsi="Times New Roman"/>
          <w:sz w:val="24"/>
        </w:rPr>
        <w:t>Справка о среднегодовом обороте участника закупки по выполнению ПИР за последние 3 года, предшествующие году подачи оферты</w:t>
      </w:r>
      <w:r>
        <w:rPr>
          <w:rFonts w:ascii="Times New Roman" w:hAnsi="Times New Roman"/>
          <w:sz w:val="24"/>
        </w:rPr>
        <w:t xml:space="preserve">, </w:t>
      </w:r>
      <w:r w:rsidRPr="00C57D11">
        <w:rPr>
          <w:rFonts w:ascii="Times New Roman" w:hAnsi="Times New Roman"/>
          <w:kern w:val="1"/>
          <w:sz w:val="24"/>
          <w:lang w:eastAsia="ar-SA"/>
        </w:rPr>
        <w:t>за подписью уполномоченного лица и печатью участника закупки;</w:t>
      </w:r>
    </w:p>
    <w:p w:rsidR="007816AE" w:rsidRPr="002419AE" w:rsidRDefault="008A0668" w:rsidP="002419AE">
      <w:pPr>
        <w:pStyle w:val="a6"/>
        <w:numPr>
          <w:ilvl w:val="0"/>
          <w:numId w:val="2"/>
        </w:numPr>
        <w:jc w:val="both"/>
        <w:rPr>
          <w:rFonts w:ascii="Times New Roman" w:hAnsi="Times New Roman"/>
          <w:sz w:val="24"/>
        </w:rPr>
      </w:pPr>
      <w:r>
        <w:rPr>
          <w:rFonts w:ascii="Times New Roman" w:hAnsi="Times New Roman"/>
          <w:sz w:val="24"/>
        </w:rPr>
        <w:t>К</w:t>
      </w:r>
      <w:r w:rsidRPr="008A0668">
        <w:rPr>
          <w:rFonts w:ascii="Times New Roman" w:hAnsi="Times New Roman"/>
          <w:sz w:val="24"/>
        </w:rPr>
        <w:t>опия «Отчета о прибылях и убытках» за последние 3 года, предшествующие году подачи оферты</w:t>
      </w:r>
      <w:r>
        <w:rPr>
          <w:rFonts w:ascii="Times New Roman" w:hAnsi="Times New Roman"/>
          <w:sz w:val="24"/>
        </w:rPr>
        <w:t xml:space="preserve">, </w:t>
      </w:r>
      <w:r w:rsidRPr="00497107">
        <w:rPr>
          <w:rFonts w:ascii="Times New Roman" w:hAnsi="Times New Roman"/>
          <w:sz w:val="24"/>
        </w:rPr>
        <w:t>заверенная подписью уполномоченного лица и печатью участника закупки;</w:t>
      </w:r>
    </w:p>
    <w:p w:rsidR="0094189E" w:rsidRPr="006B6CEA" w:rsidRDefault="0094189E" w:rsidP="0094189E">
      <w:pPr>
        <w:pStyle w:val="a6"/>
        <w:numPr>
          <w:ilvl w:val="0"/>
          <w:numId w:val="2"/>
        </w:numPr>
        <w:tabs>
          <w:tab w:val="left" w:pos="1418"/>
        </w:tabs>
        <w:contextualSpacing w:val="0"/>
        <w:jc w:val="both"/>
        <w:rPr>
          <w:rFonts w:ascii="Times New Roman" w:hAnsi="Times New Roman"/>
          <w:iCs/>
          <w:sz w:val="24"/>
        </w:rPr>
      </w:pPr>
      <w:r w:rsidRPr="002419AE">
        <w:rPr>
          <w:rFonts w:ascii="Times New Roman" w:hAnsi="Times New Roman"/>
          <w:bCs/>
          <w:iCs/>
          <w:sz w:val="24"/>
        </w:rPr>
        <w:t xml:space="preserve">Справка о наличии кадровых ресурсов </w:t>
      </w:r>
      <w:r w:rsidR="002419AE" w:rsidRPr="002419AE">
        <w:rPr>
          <w:rFonts w:ascii="Times New Roman" w:hAnsi="Times New Roman"/>
          <w:bCs/>
          <w:iCs/>
          <w:sz w:val="24"/>
        </w:rPr>
        <w:t xml:space="preserve">с указанием областей аттестации по промышленной безопасности, занимаемых должностей, а также выполняемых разделов проекта </w:t>
      </w:r>
      <w:r w:rsidRPr="002419AE">
        <w:rPr>
          <w:rFonts w:ascii="Times New Roman" w:hAnsi="Times New Roman"/>
          <w:bCs/>
          <w:iCs/>
          <w:sz w:val="24"/>
        </w:rPr>
        <w:t>(Форма № 7 к настоящему ПДО)</w:t>
      </w:r>
      <w:r w:rsidR="00514D21" w:rsidRPr="002419AE">
        <w:rPr>
          <w:rFonts w:ascii="Times New Roman" w:hAnsi="Times New Roman"/>
          <w:bCs/>
          <w:iCs/>
          <w:sz w:val="24"/>
        </w:rPr>
        <w:t>,</w:t>
      </w:r>
      <w:r w:rsidR="003811EC">
        <w:rPr>
          <w:rFonts w:ascii="Times New Roman" w:hAnsi="Times New Roman"/>
          <w:bCs/>
          <w:iCs/>
          <w:sz w:val="24"/>
        </w:rPr>
        <w:t xml:space="preserve"> заверенная отделом кадров организации</w:t>
      </w:r>
      <w:r w:rsidR="00514D21" w:rsidRPr="002419AE">
        <w:rPr>
          <w:rFonts w:ascii="Times New Roman" w:hAnsi="Times New Roman"/>
          <w:sz w:val="20"/>
          <w:szCs w:val="20"/>
        </w:rPr>
        <w:t xml:space="preserve"> </w:t>
      </w:r>
      <w:r w:rsidR="00514D21" w:rsidRPr="002419AE">
        <w:rPr>
          <w:rFonts w:ascii="Times New Roman" w:hAnsi="Times New Roman"/>
          <w:bCs/>
          <w:iCs/>
          <w:sz w:val="24"/>
        </w:rPr>
        <w:t xml:space="preserve">с приложением копий </w:t>
      </w:r>
      <w:r w:rsidR="003811EC" w:rsidRPr="003811EC">
        <w:rPr>
          <w:rFonts w:ascii="Times New Roman" w:hAnsi="Times New Roman"/>
          <w:bCs/>
          <w:iCs/>
          <w:sz w:val="24"/>
        </w:rPr>
        <w:t>протоколов заседания аттестационной комиссии Ростехнадзора и удостоверений, подтверждающих аттестацию в области промышленной безопасности</w:t>
      </w:r>
      <w:r w:rsidRPr="002419AE">
        <w:rPr>
          <w:rFonts w:ascii="Times New Roman" w:hAnsi="Times New Roman"/>
          <w:bCs/>
          <w:iCs/>
          <w:sz w:val="24"/>
        </w:rPr>
        <w:t>;</w:t>
      </w:r>
    </w:p>
    <w:p w:rsidR="002900EF" w:rsidRPr="002900EF" w:rsidRDefault="002900EF" w:rsidP="002900EF">
      <w:pPr>
        <w:pStyle w:val="a6"/>
        <w:numPr>
          <w:ilvl w:val="0"/>
          <w:numId w:val="2"/>
        </w:numPr>
        <w:jc w:val="both"/>
        <w:rPr>
          <w:rFonts w:ascii="Times New Roman" w:hAnsi="Times New Roman"/>
          <w:iCs/>
          <w:sz w:val="24"/>
        </w:rPr>
      </w:pPr>
      <w:r w:rsidRPr="002900EF">
        <w:rPr>
          <w:rFonts w:ascii="Times New Roman" w:hAnsi="Times New Roman"/>
          <w:iCs/>
          <w:sz w:val="24"/>
        </w:rPr>
        <w:t xml:space="preserve">Справка о выполненных ГИП (менеджером проектов) </w:t>
      </w:r>
      <w:r w:rsidR="00313919">
        <w:rPr>
          <w:rFonts w:ascii="Times New Roman" w:hAnsi="Times New Roman"/>
          <w:iCs/>
          <w:sz w:val="24"/>
        </w:rPr>
        <w:t xml:space="preserve">аналогичных </w:t>
      </w:r>
      <w:r w:rsidRPr="002900EF">
        <w:rPr>
          <w:rFonts w:ascii="Times New Roman" w:hAnsi="Times New Roman"/>
          <w:iCs/>
          <w:sz w:val="24"/>
        </w:rPr>
        <w:t xml:space="preserve">договорах за последние </w:t>
      </w:r>
      <w:r w:rsidR="00313919">
        <w:rPr>
          <w:rFonts w:ascii="Times New Roman" w:hAnsi="Times New Roman"/>
          <w:iCs/>
          <w:sz w:val="24"/>
        </w:rPr>
        <w:t>3 года</w:t>
      </w:r>
      <w:r w:rsidRPr="002900EF">
        <w:rPr>
          <w:rFonts w:ascii="Times New Roman" w:hAnsi="Times New Roman"/>
          <w:iCs/>
          <w:sz w:val="24"/>
        </w:rPr>
        <w:t xml:space="preserve"> (по форме № 8 к настоящему ПДО), за подписью уполномоченного лица и печатью участника закупки;</w:t>
      </w:r>
    </w:p>
    <w:p w:rsidR="008E32E8"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Перечень аффилированных организаций (</w:t>
      </w:r>
      <w:r w:rsidR="0037183C">
        <w:rPr>
          <w:rFonts w:ascii="Times New Roman" w:hAnsi="Times New Roman"/>
          <w:sz w:val="24"/>
        </w:rPr>
        <w:t>Форма</w:t>
      </w:r>
      <w:r w:rsidRPr="008E32E8">
        <w:rPr>
          <w:rFonts w:ascii="Times New Roman" w:hAnsi="Times New Roman"/>
          <w:sz w:val="24"/>
        </w:rPr>
        <w:t xml:space="preserve"> № </w:t>
      </w:r>
      <w:r w:rsidR="00186AEA">
        <w:rPr>
          <w:rFonts w:ascii="Times New Roman" w:hAnsi="Times New Roman"/>
          <w:sz w:val="24"/>
        </w:rPr>
        <w:t>5</w:t>
      </w:r>
      <w:r w:rsidRPr="008E32E8">
        <w:rPr>
          <w:rFonts w:ascii="Times New Roman" w:hAnsi="Times New Roman"/>
          <w:sz w:val="24"/>
        </w:rPr>
        <w:t xml:space="preserve"> к настоящему ПДО)</w:t>
      </w:r>
      <w:r>
        <w:rPr>
          <w:rFonts w:ascii="Times New Roman" w:hAnsi="Times New Roman"/>
          <w:sz w:val="24"/>
        </w:rPr>
        <w:t>;</w:t>
      </w:r>
    </w:p>
    <w:p w:rsidR="00DE7BED" w:rsidRPr="008E32E8"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8E32E8">
        <w:rPr>
          <w:rFonts w:ascii="Times New Roman" w:hAnsi="Times New Roman"/>
          <w:sz w:val="24"/>
        </w:rPr>
        <w:t>менее 4 (ч</w:t>
      </w:r>
      <w:r w:rsidRPr="008E32E8">
        <w:rPr>
          <w:rFonts w:ascii="Times New Roman" w:hAnsi="Times New Roman"/>
          <w:sz w:val="24"/>
        </w:rPr>
        <w:t>етырех) месяцев после даты окончания приема оферт;</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Подписанный договор подряда (</w:t>
      </w:r>
      <w:r w:rsidR="0037183C">
        <w:rPr>
          <w:rFonts w:ascii="Times New Roman" w:hAnsi="Times New Roman"/>
          <w:sz w:val="24"/>
        </w:rPr>
        <w:t>Форма</w:t>
      </w:r>
      <w:r w:rsidRPr="008C6979">
        <w:rPr>
          <w:rFonts w:ascii="Times New Roman" w:hAnsi="Times New Roman"/>
          <w:sz w:val="24"/>
        </w:rPr>
        <w:t xml:space="preserve">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5D2775" w:rsidRPr="005D2775" w:rsidRDefault="00EC239D" w:rsidP="00EC239D">
      <w:pPr>
        <w:pStyle w:val="a6"/>
        <w:numPr>
          <w:ilvl w:val="0"/>
          <w:numId w:val="2"/>
        </w:numPr>
        <w:jc w:val="both"/>
        <w:rPr>
          <w:rFonts w:ascii="Times New Roman" w:hAnsi="Times New Roman"/>
          <w:sz w:val="24"/>
        </w:rPr>
      </w:pPr>
      <w:r w:rsidRPr="00EC239D">
        <w:rPr>
          <w:rFonts w:ascii="Times New Roman" w:hAnsi="Times New Roman"/>
          <w:sz w:val="24"/>
        </w:rPr>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w:t>
      </w:r>
      <w:r w:rsidR="005D2775" w:rsidRPr="005D2775">
        <w:rPr>
          <w:rFonts w:ascii="Times New Roman" w:hAnsi="Times New Roman"/>
          <w:sz w:val="24"/>
        </w:rPr>
        <w:t>;</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w:t>
      </w:r>
      <w:r w:rsidRPr="00C561F7">
        <w:rPr>
          <w:rFonts w:ascii="Times New Roman" w:hAnsi="Times New Roman"/>
          <w:sz w:val="24"/>
        </w:rPr>
        <w:lastRenderedPageBreak/>
        <w:t>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200B9F">
        <w:rPr>
          <w:rFonts w:ascii="Times New Roman" w:hAnsi="Times New Roman"/>
          <w:sz w:val="24"/>
        </w:rPr>
        <w:t>1</w:t>
      </w:r>
      <w:r w:rsidR="001B1361">
        <w:rPr>
          <w:rFonts w:ascii="Times New Roman" w:hAnsi="Times New Roman"/>
          <w:sz w:val="24"/>
        </w:rPr>
        <w:t>94</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w:t>
      </w:r>
      <w:r w:rsidR="00200B9F">
        <w:rPr>
          <w:rFonts w:ascii="Times New Roman" w:hAnsi="Times New Roman"/>
          <w:sz w:val="24"/>
        </w:rPr>
        <w:t>7</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2D30AF">
        <w:rPr>
          <w:rFonts w:ascii="Times New Roman" w:hAnsi="Times New Roman"/>
          <w:sz w:val="24"/>
        </w:rPr>
        <w:t>16.05.2017г.»</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Начало </w:t>
      </w:r>
      <w:r w:rsidR="002D30AF">
        <w:rPr>
          <w:rFonts w:ascii="Times New Roman" w:hAnsi="Times New Roman"/>
          <w:b/>
          <w:sz w:val="24"/>
        </w:rPr>
        <w:t>приема оферт – «16</w:t>
      </w:r>
      <w:r w:rsidRPr="00C561F7">
        <w:rPr>
          <w:rFonts w:ascii="Times New Roman" w:hAnsi="Times New Roman"/>
          <w:b/>
          <w:sz w:val="24"/>
        </w:rPr>
        <w:t xml:space="preserve">» </w:t>
      </w:r>
      <w:r w:rsidR="002D30AF">
        <w:rPr>
          <w:rFonts w:ascii="Times New Roman" w:hAnsi="Times New Roman"/>
          <w:b/>
          <w:sz w:val="24"/>
        </w:rPr>
        <w:t>мая</w:t>
      </w:r>
      <w:r w:rsidRPr="00C561F7">
        <w:rPr>
          <w:rFonts w:ascii="Times New Roman" w:hAnsi="Times New Roman"/>
          <w:b/>
          <w:sz w:val="24"/>
        </w:rPr>
        <w:t xml:space="preserve"> </w:t>
      </w:r>
      <w:r w:rsidR="002D30AF">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2D30AF">
        <w:rPr>
          <w:rFonts w:ascii="Times New Roman" w:hAnsi="Times New Roman"/>
          <w:b/>
          <w:sz w:val="24"/>
        </w:rPr>
        <w:t>16</w:t>
      </w:r>
      <w:r w:rsidRPr="00C561F7">
        <w:rPr>
          <w:rFonts w:ascii="Times New Roman" w:hAnsi="Times New Roman"/>
          <w:b/>
          <w:sz w:val="24"/>
        </w:rPr>
        <w:t>:</w:t>
      </w:r>
      <w:r w:rsidR="002D30AF">
        <w:rPr>
          <w:rFonts w:ascii="Times New Roman" w:hAnsi="Times New Roman"/>
          <w:b/>
          <w:sz w:val="24"/>
        </w:rPr>
        <w:t>00(МСК)</w:t>
      </w:r>
      <w:r w:rsidRPr="00C561F7">
        <w:rPr>
          <w:rFonts w:ascii="Times New Roman" w:hAnsi="Times New Roman"/>
          <w:b/>
          <w:sz w:val="24"/>
        </w:rPr>
        <w:t xml:space="preserve"> «</w:t>
      </w:r>
      <w:r w:rsidR="002D30AF">
        <w:rPr>
          <w:rFonts w:ascii="Times New Roman" w:hAnsi="Times New Roman"/>
          <w:b/>
          <w:sz w:val="24"/>
        </w:rPr>
        <w:t>30</w:t>
      </w:r>
      <w:r w:rsidRPr="00C561F7">
        <w:rPr>
          <w:rFonts w:ascii="Times New Roman" w:hAnsi="Times New Roman"/>
          <w:b/>
          <w:sz w:val="24"/>
        </w:rPr>
        <w:t xml:space="preserve">» </w:t>
      </w:r>
      <w:r w:rsidR="002D30AF">
        <w:rPr>
          <w:rFonts w:ascii="Times New Roman" w:hAnsi="Times New Roman"/>
          <w:b/>
          <w:sz w:val="24"/>
        </w:rPr>
        <w:t>мая</w:t>
      </w:r>
      <w:r w:rsidRPr="00C561F7">
        <w:rPr>
          <w:rFonts w:ascii="Times New Roman" w:hAnsi="Times New Roman"/>
          <w:b/>
          <w:sz w:val="24"/>
        </w:rPr>
        <w:t xml:space="preserve"> </w:t>
      </w:r>
      <w:r w:rsidR="002D30AF">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2D30AF">
        <w:rPr>
          <w:rFonts w:ascii="Times New Roman" w:hAnsi="Times New Roman"/>
          <w:b/>
          <w:sz w:val="24"/>
        </w:rPr>
        <w:t>15</w:t>
      </w:r>
      <w:r w:rsidRPr="00C561F7">
        <w:rPr>
          <w:rFonts w:ascii="Times New Roman" w:hAnsi="Times New Roman"/>
          <w:b/>
          <w:sz w:val="24"/>
        </w:rPr>
        <w:t xml:space="preserve">» </w:t>
      </w:r>
      <w:r w:rsidR="002D30AF">
        <w:rPr>
          <w:rFonts w:ascii="Times New Roman" w:hAnsi="Times New Roman"/>
          <w:b/>
          <w:sz w:val="24"/>
        </w:rPr>
        <w:t>июля</w:t>
      </w:r>
      <w:r w:rsidRPr="00C561F7">
        <w:rPr>
          <w:rFonts w:ascii="Times New Roman" w:hAnsi="Times New Roman"/>
          <w:b/>
          <w:sz w:val="24"/>
        </w:rPr>
        <w:t xml:space="preserve"> </w:t>
      </w:r>
      <w:r w:rsidR="002D30AF">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2D30AF">
        <w:rPr>
          <w:rFonts w:ascii="Times New Roman" w:hAnsi="Times New Roman"/>
          <w:sz w:val="24"/>
        </w:rPr>
        <w:t>25</w:t>
      </w:r>
      <w:r w:rsidRPr="00C561F7">
        <w:rPr>
          <w:rFonts w:ascii="Times New Roman" w:hAnsi="Times New Roman"/>
          <w:sz w:val="24"/>
        </w:rPr>
        <w:t xml:space="preserve">» </w:t>
      </w:r>
      <w:r w:rsidR="002D30AF">
        <w:rPr>
          <w:rFonts w:ascii="Times New Roman" w:hAnsi="Times New Roman"/>
          <w:sz w:val="24"/>
        </w:rPr>
        <w:t>мая</w:t>
      </w:r>
      <w:r w:rsidRPr="00C561F7">
        <w:rPr>
          <w:rFonts w:ascii="Times New Roman" w:hAnsi="Times New Roman"/>
          <w:sz w:val="24"/>
        </w:rPr>
        <w:t xml:space="preserve"> </w:t>
      </w:r>
      <w:r w:rsidR="002D30AF">
        <w:rPr>
          <w:rFonts w:ascii="Times New Roman" w:hAnsi="Times New Roman"/>
          <w:sz w:val="24"/>
        </w:rPr>
        <w:t>2017</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2D30AF" w:rsidRPr="002B6C37" w:rsidRDefault="002D30AF" w:rsidP="002D30AF">
      <w:pPr>
        <w:spacing w:before="60"/>
        <w:jc w:val="both"/>
        <w:rPr>
          <w:rFonts w:ascii="Times New Roman" w:hAnsi="Times New Roman"/>
          <w:b/>
          <w:sz w:val="24"/>
          <w:u w:val="single"/>
        </w:rPr>
      </w:pPr>
      <w:r w:rsidRPr="002B6C37">
        <w:rPr>
          <w:rFonts w:ascii="Times New Roman" w:hAnsi="Times New Roman"/>
          <w:b/>
          <w:sz w:val="24"/>
          <w:u w:val="single"/>
        </w:rPr>
        <w:t>По вопросам технического характера обращаться:</w:t>
      </w:r>
    </w:p>
    <w:p w:rsidR="002D30AF" w:rsidRDefault="002D30AF" w:rsidP="002D30AF">
      <w:pPr>
        <w:spacing w:before="0" w:line="276" w:lineRule="auto"/>
        <w:jc w:val="both"/>
        <w:rPr>
          <w:rFonts w:ascii="Times New Roman" w:hAnsi="Times New Roman"/>
          <w:sz w:val="24"/>
        </w:rPr>
      </w:pPr>
      <w:r>
        <w:rPr>
          <w:rFonts w:ascii="Times New Roman" w:hAnsi="Times New Roman"/>
          <w:sz w:val="24"/>
        </w:rPr>
        <w:t xml:space="preserve">Специалист </w:t>
      </w:r>
      <w:r w:rsidRPr="00C561F7">
        <w:rPr>
          <w:rFonts w:ascii="Times New Roman" w:hAnsi="Times New Roman"/>
          <w:sz w:val="24"/>
        </w:rPr>
        <w:t xml:space="preserve">отдела закупки услуг ОАО «Славнефть-ЯНОС» </w:t>
      </w:r>
    </w:p>
    <w:p w:rsidR="002D30AF" w:rsidRPr="00C561F7" w:rsidRDefault="002D30AF" w:rsidP="002D30AF">
      <w:pPr>
        <w:spacing w:before="0" w:line="276" w:lineRule="auto"/>
        <w:jc w:val="both"/>
        <w:rPr>
          <w:rFonts w:ascii="Times New Roman" w:hAnsi="Times New Roman"/>
          <w:sz w:val="24"/>
        </w:rPr>
      </w:pPr>
      <w:r>
        <w:rPr>
          <w:rFonts w:ascii="Times New Roman" w:hAnsi="Times New Roman"/>
          <w:sz w:val="24"/>
        </w:rPr>
        <w:lastRenderedPageBreak/>
        <w:t>Прокофьева Елена Геннадьевна</w:t>
      </w:r>
      <w:r w:rsidRPr="00C561F7">
        <w:rPr>
          <w:rFonts w:ascii="Times New Roman" w:hAnsi="Times New Roman"/>
          <w:sz w:val="24"/>
        </w:rPr>
        <w:t>.</w:t>
      </w:r>
    </w:p>
    <w:p w:rsidR="002D30AF" w:rsidRDefault="002D30AF" w:rsidP="002D30AF">
      <w:pPr>
        <w:spacing w:before="0" w:line="276" w:lineRule="auto"/>
        <w:jc w:val="both"/>
        <w:rPr>
          <w:rFonts w:ascii="Times New Roman" w:hAnsi="Times New Roman"/>
          <w:bCs/>
          <w:sz w:val="24"/>
        </w:rPr>
      </w:pPr>
      <w:r w:rsidRPr="00C561F7">
        <w:rPr>
          <w:rFonts w:ascii="Times New Roman" w:hAnsi="Times New Roman"/>
          <w:sz w:val="24"/>
        </w:rPr>
        <w:t xml:space="preserve">телефон: (4852) 49-87-15, факс (4852) </w:t>
      </w:r>
      <w:r w:rsidRPr="00C561F7">
        <w:rPr>
          <w:rFonts w:ascii="Times New Roman" w:hAnsi="Times New Roman"/>
          <w:bCs/>
          <w:sz w:val="24"/>
        </w:rPr>
        <w:t xml:space="preserve">49-93-00 </w:t>
      </w:r>
    </w:p>
    <w:p w:rsidR="002D30AF" w:rsidRPr="00CC09D4" w:rsidRDefault="002D30AF" w:rsidP="002D30AF">
      <w:pPr>
        <w:spacing w:before="0" w:line="276" w:lineRule="auto"/>
        <w:jc w:val="both"/>
        <w:rPr>
          <w:rFonts w:ascii="Times New Roman" w:hAnsi="Times New Roman"/>
          <w:sz w:val="24"/>
          <w:u w:val="single"/>
          <w:lang w:val="en-US"/>
        </w:rPr>
      </w:pPr>
      <w:r w:rsidRPr="00C561F7">
        <w:rPr>
          <w:rFonts w:ascii="Times New Roman" w:hAnsi="Times New Roman"/>
          <w:sz w:val="24"/>
          <w:lang w:val="en-US"/>
        </w:rPr>
        <w:t>E</w:t>
      </w:r>
      <w:r w:rsidRPr="00CC09D4">
        <w:rPr>
          <w:rFonts w:ascii="Times New Roman" w:hAnsi="Times New Roman"/>
          <w:sz w:val="24"/>
          <w:lang w:val="en-US"/>
        </w:rPr>
        <w:t>-</w:t>
      </w:r>
      <w:r w:rsidRPr="00C561F7">
        <w:rPr>
          <w:rFonts w:ascii="Times New Roman" w:hAnsi="Times New Roman"/>
          <w:sz w:val="24"/>
          <w:lang w:val="en-US"/>
        </w:rPr>
        <w:t>mail</w:t>
      </w:r>
      <w:r w:rsidRPr="00CC09D4">
        <w:rPr>
          <w:rFonts w:ascii="Times New Roman" w:hAnsi="Times New Roman"/>
          <w:sz w:val="24"/>
          <w:lang w:val="en-US"/>
        </w:rPr>
        <w:t>:</w:t>
      </w:r>
      <w:r w:rsidRPr="00CC09D4">
        <w:rPr>
          <w:rFonts w:ascii="Times New Roman" w:hAnsi="Times New Roman"/>
          <w:bCs/>
          <w:sz w:val="24"/>
          <w:lang w:val="en-US"/>
        </w:rPr>
        <w:t xml:space="preserve"> </w:t>
      </w:r>
      <w:hyperlink r:id="rId8" w:history="1">
        <w:r w:rsidRPr="00C561F7">
          <w:rPr>
            <w:rStyle w:val="a8"/>
            <w:rFonts w:ascii="Times New Roman" w:hAnsi="Times New Roman"/>
            <w:sz w:val="24"/>
            <w:lang w:val="en-US"/>
          </w:rPr>
          <w:t>ProkofievaEG</w:t>
        </w:r>
        <w:r w:rsidRPr="00CC09D4">
          <w:rPr>
            <w:rStyle w:val="a8"/>
            <w:rFonts w:ascii="Times New Roman" w:hAnsi="Times New Roman"/>
            <w:sz w:val="24"/>
            <w:lang w:val="en-US"/>
          </w:rPr>
          <w:t>@</w:t>
        </w:r>
        <w:r w:rsidRPr="00C561F7">
          <w:rPr>
            <w:rStyle w:val="a8"/>
            <w:rFonts w:ascii="Times New Roman" w:hAnsi="Times New Roman"/>
            <w:sz w:val="24"/>
            <w:lang w:val="en-US"/>
          </w:rPr>
          <w:t>yanos</w:t>
        </w:r>
        <w:r w:rsidRPr="00CC09D4">
          <w:rPr>
            <w:rStyle w:val="a8"/>
            <w:rFonts w:ascii="Times New Roman" w:hAnsi="Times New Roman"/>
            <w:sz w:val="24"/>
            <w:lang w:val="en-US"/>
          </w:rPr>
          <w:t>.</w:t>
        </w:r>
        <w:r w:rsidRPr="00C561F7">
          <w:rPr>
            <w:rStyle w:val="a8"/>
            <w:rFonts w:ascii="Times New Roman" w:hAnsi="Times New Roman"/>
            <w:sz w:val="24"/>
            <w:lang w:val="en-US"/>
          </w:rPr>
          <w:t>slavneft</w:t>
        </w:r>
        <w:r w:rsidRPr="00CC09D4">
          <w:rPr>
            <w:rStyle w:val="a8"/>
            <w:rFonts w:ascii="Times New Roman" w:hAnsi="Times New Roman"/>
            <w:sz w:val="24"/>
            <w:lang w:val="en-US"/>
          </w:rPr>
          <w:t>.</w:t>
        </w:r>
        <w:r w:rsidRPr="00C561F7">
          <w:rPr>
            <w:rStyle w:val="a8"/>
            <w:rFonts w:ascii="Times New Roman" w:hAnsi="Times New Roman"/>
            <w:sz w:val="24"/>
            <w:lang w:val="en-US"/>
          </w:rPr>
          <w:t>ru</w:t>
        </w:r>
      </w:hyperlink>
    </w:p>
    <w:p w:rsidR="002D30AF" w:rsidRPr="009D7615" w:rsidRDefault="002D30AF" w:rsidP="002D30AF">
      <w:pPr>
        <w:spacing w:before="60"/>
        <w:jc w:val="both"/>
        <w:rPr>
          <w:rFonts w:ascii="Times New Roman" w:hAnsi="Times New Roman"/>
          <w:b/>
          <w:sz w:val="24"/>
          <w:u w:val="single"/>
        </w:rPr>
      </w:pPr>
      <w:r w:rsidRPr="009D7615">
        <w:rPr>
          <w:rFonts w:ascii="Times New Roman" w:hAnsi="Times New Roman"/>
          <w:b/>
          <w:sz w:val="24"/>
          <w:u w:val="single"/>
        </w:rPr>
        <w:t>По вопросам организационного характера обращаться к:</w:t>
      </w:r>
    </w:p>
    <w:p w:rsidR="002D30AF" w:rsidRDefault="002D30AF" w:rsidP="002D30AF">
      <w:pPr>
        <w:spacing w:before="0" w:line="276" w:lineRule="auto"/>
        <w:jc w:val="both"/>
        <w:rPr>
          <w:rFonts w:ascii="Times New Roman" w:hAnsi="Times New Roman"/>
          <w:sz w:val="24"/>
        </w:rPr>
      </w:pPr>
      <w:r w:rsidRPr="009D7615">
        <w:rPr>
          <w:rFonts w:ascii="Times New Roman" w:hAnsi="Times New Roman"/>
          <w:sz w:val="24"/>
        </w:rPr>
        <w:t xml:space="preserve">Ведущий специалист Тендерного комитета </w:t>
      </w:r>
    </w:p>
    <w:p w:rsidR="002D30AF" w:rsidRPr="009D7615" w:rsidRDefault="002D30AF" w:rsidP="002D30AF">
      <w:pPr>
        <w:spacing w:before="0" w:line="276" w:lineRule="auto"/>
        <w:jc w:val="both"/>
        <w:rPr>
          <w:rFonts w:ascii="Times New Roman" w:hAnsi="Times New Roman"/>
          <w:sz w:val="24"/>
        </w:rPr>
      </w:pPr>
      <w:r w:rsidRPr="009D7615">
        <w:rPr>
          <w:rFonts w:ascii="Times New Roman" w:hAnsi="Times New Roman"/>
          <w:sz w:val="24"/>
        </w:rPr>
        <w:t>Кириллова Надежда Владимировна</w:t>
      </w:r>
    </w:p>
    <w:p w:rsidR="002D30AF" w:rsidRPr="00145754" w:rsidRDefault="002D30AF" w:rsidP="002D30AF">
      <w:pPr>
        <w:spacing w:before="0" w:line="276" w:lineRule="auto"/>
        <w:jc w:val="both"/>
        <w:rPr>
          <w:rFonts w:ascii="Times New Roman" w:hAnsi="Times New Roman"/>
          <w:sz w:val="24"/>
          <w:lang w:val="en-US"/>
        </w:rPr>
      </w:pPr>
      <w:r w:rsidRPr="009D7615">
        <w:rPr>
          <w:rFonts w:ascii="Times New Roman" w:hAnsi="Times New Roman"/>
          <w:sz w:val="24"/>
        </w:rPr>
        <w:t>тел</w:t>
      </w:r>
      <w:r w:rsidRPr="00145754">
        <w:rPr>
          <w:rFonts w:ascii="Times New Roman" w:hAnsi="Times New Roman"/>
          <w:sz w:val="24"/>
          <w:lang w:val="en-US"/>
        </w:rPr>
        <w:t xml:space="preserve">.: (4852) 49-82-64 </w:t>
      </w:r>
    </w:p>
    <w:p w:rsidR="002D30AF" w:rsidRPr="009D7615" w:rsidRDefault="002D30AF" w:rsidP="002D30AF">
      <w:pPr>
        <w:spacing w:before="0"/>
        <w:jc w:val="both"/>
        <w:rPr>
          <w:rFonts w:ascii="Times New Roman" w:hAnsi="Times New Roman"/>
          <w:sz w:val="24"/>
          <w:lang w:val="en-US"/>
        </w:rPr>
      </w:pPr>
      <w:r w:rsidRPr="009D7615">
        <w:rPr>
          <w:rFonts w:ascii="Times New Roman" w:hAnsi="Times New Roman"/>
          <w:sz w:val="24"/>
          <w:lang w:val="en-US"/>
        </w:rPr>
        <w:t xml:space="preserve">E-mail: </w:t>
      </w:r>
      <w:hyperlink r:id="rId9" w:history="1">
        <w:r w:rsidRPr="009D7615">
          <w:rPr>
            <w:rStyle w:val="a8"/>
            <w:rFonts w:ascii="Times New Roman" w:hAnsi="Times New Roman"/>
            <w:sz w:val="24"/>
            <w:lang w:val="en-US"/>
          </w:rPr>
          <w:t>KirillovaNV@yanos.slavneft.ru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 xml:space="preserve">+7 (4852) 49-93-33, электронная </w:t>
      </w:r>
      <w:r w:rsidR="002D30AF">
        <w:rPr>
          <w:rFonts w:ascii="Times New Roman" w:hAnsi="Times New Roman"/>
          <w:sz w:val="24"/>
        </w:rPr>
        <w:t xml:space="preserve">почта </w:t>
      </w:r>
      <w:hyperlink r:id="rId10" w:history="1">
        <w:r w:rsidR="002D30AF" w:rsidRPr="002642B5">
          <w:rPr>
            <w:rStyle w:val="a8"/>
            <w:rFonts w:ascii="Times New Roman" w:hAnsi="Times New Roman"/>
            <w:sz w:val="24"/>
          </w:rPr>
          <w:t>hotline@yanos.slavneft.ru</w:t>
        </w:r>
      </w:hyperlink>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200B9F">
        <w:rPr>
          <w:rFonts w:ascii="Times New Roman" w:hAnsi="Times New Roman"/>
          <w:sz w:val="24"/>
        </w:rPr>
        <w:t>1</w:t>
      </w:r>
      <w:r w:rsidR="001B1361">
        <w:rPr>
          <w:rFonts w:ascii="Times New Roman" w:hAnsi="Times New Roman"/>
          <w:sz w:val="24"/>
        </w:rPr>
        <w:t>94</w:t>
      </w:r>
      <w:r w:rsidR="00D549DA" w:rsidRPr="00C561F7">
        <w:rPr>
          <w:rFonts w:ascii="Times New Roman" w:hAnsi="Times New Roman"/>
          <w:sz w:val="24"/>
        </w:rPr>
        <w:t>-КС</w:t>
      </w:r>
      <w:r w:rsidR="00E85DE8" w:rsidRPr="00C561F7">
        <w:rPr>
          <w:rFonts w:ascii="Times New Roman" w:hAnsi="Times New Roman"/>
          <w:sz w:val="24"/>
        </w:rPr>
        <w:t>-201</w:t>
      </w:r>
      <w:r w:rsidR="00200B9F">
        <w:rPr>
          <w:rFonts w:ascii="Times New Roman" w:hAnsi="Times New Roman"/>
          <w:sz w:val="24"/>
        </w:rPr>
        <w:t>7</w:t>
      </w:r>
      <w:r w:rsidRPr="00C561F7">
        <w:rPr>
          <w:rFonts w:ascii="Times New Roman" w:hAnsi="Times New Roman"/>
          <w:sz w:val="24"/>
        </w:rPr>
        <w:t xml:space="preserve"> от </w:t>
      </w:r>
      <w:r w:rsidR="002D30AF">
        <w:rPr>
          <w:rFonts w:ascii="Times New Roman" w:hAnsi="Times New Roman"/>
          <w:sz w:val="24"/>
        </w:rPr>
        <w:t>16.05.2017г.: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w:t>
      </w:r>
      <w:r w:rsidR="00D54AA2">
        <w:rPr>
          <w:rFonts w:ascii="Times New Roman" w:hAnsi="Times New Roman"/>
          <w:sz w:val="24"/>
        </w:rPr>
        <w:t xml:space="preserve">Форма </w:t>
      </w:r>
      <w:r w:rsidR="002C40E6">
        <w:rPr>
          <w:rFonts w:ascii="Times New Roman" w:hAnsi="Times New Roman"/>
          <w:sz w:val="24"/>
        </w:rPr>
        <w:t>№ 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Извещение о согласии сделать оферту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Предложение о заключении договора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подряда </w:t>
      </w:r>
      <w:r w:rsidR="00682F70">
        <w:rPr>
          <w:rFonts w:ascii="Times New Roman" w:hAnsi="Times New Roman"/>
          <w:sz w:val="24"/>
        </w:rPr>
        <w:t xml:space="preserve"> 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r w:rsidR="00D55F59">
        <w:rPr>
          <w:rFonts w:ascii="Times New Roman" w:hAnsi="Times New Roman"/>
          <w:sz w:val="24"/>
        </w:rPr>
        <w:t>С</w:t>
      </w:r>
      <w:r w:rsidR="00923CDA" w:rsidRPr="00C561F7">
        <w:rPr>
          <w:rFonts w:ascii="Times New Roman" w:hAnsi="Times New Roman"/>
          <w:sz w:val="24"/>
        </w:rPr>
        <w:t xml:space="preserve">правка об опыте работы за последние </w:t>
      </w:r>
      <w:r w:rsidR="003057B9">
        <w:rPr>
          <w:rFonts w:ascii="Times New Roman" w:hAnsi="Times New Roman"/>
          <w:sz w:val="24"/>
        </w:rPr>
        <w:t>5 лет</w:t>
      </w:r>
      <w:r w:rsidR="00923CDA"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6</w:t>
      </w:r>
      <w:r w:rsidR="002C40E6" w:rsidRPr="002C40E6">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Справка о кадровых ресурсах в 1 экз.</w:t>
      </w:r>
      <w:r w:rsidR="00D27E52" w:rsidRPr="00D27E52">
        <w:t xml:space="preserve"> </w:t>
      </w:r>
      <w:r w:rsidR="00D27E52">
        <w:rPr>
          <w:rFonts w:ascii="Times New Roman" w:hAnsi="Times New Roman"/>
          <w:sz w:val="24"/>
        </w:rPr>
        <w:t>(</w:t>
      </w:r>
      <w:r w:rsidR="00D54AA2" w:rsidRPr="00D54AA2">
        <w:rPr>
          <w:rFonts w:ascii="Times New Roman" w:hAnsi="Times New Roman"/>
          <w:sz w:val="24"/>
        </w:rPr>
        <w:t xml:space="preserve">Форма </w:t>
      </w:r>
      <w:r w:rsidR="00D27E52">
        <w:rPr>
          <w:rFonts w:ascii="Times New Roman" w:hAnsi="Times New Roman"/>
          <w:sz w:val="24"/>
        </w:rPr>
        <w:t>№ 7</w:t>
      </w:r>
      <w:r w:rsidR="00D27E52" w:rsidRPr="00D27E52">
        <w:rPr>
          <w:rFonts w:ascii="Times New Roman" w:hAnsi="Times New Roman"/>
          <w:sz w:val="24"/>
        </w:rPr>
        <w:t>).</w:t>
      </w:r>
    </w:p>
    <w:p w:rsidR="00A37A59" w:rsidRDefault="0044404E" w:rsidP="00A7620E">
      <w:pPr>
        <w:rPr>
          <w:rFonts w:ascii="Times New Roman" w:hAnsi="Times New Roman"/>
          <w:sz w:val="24"/>
        </w:rPr>
      </w:pPr>
      <w:r>
        <w:rPr>
          <w:rFonts w:ascii="Times New Roman" w:hAnsi="Times New Roman"/>
          <w:sz w:val="24"/>
        </w:rPr>
        <w:t xml:space="preserve">9. </w:t>
      </w:r>
      <w:r w:rsidR="00A37A59" w:rsidRPr="00A37A59">
        <w:rPr>
          <w:rFonts w:ascii="Times New Roman" w:hAnsi="Times New Roman"/>
          <w:sz w:val="24"/>
        </w:rPr>
        <w:t xml:space="preserve">Справка о выполненных ГИП (менеджером проектов) аналогичных договорах (Форма </w:t>
      </w:r>
      <w:r w:rsidR="00A37A59">
        <w:rPr>
          <w:rFonts w:ascii="Times New Roman" w:hAnsi="Times New Roman"/>
          <w:sz w:val="24"/>
        </w:rPr>
        <w:t>№ 8</w:t>
      </w:r>
      <w:r w:rsidR="00A37A59" w:rsidRPr="00A37A59">
        <w:rPr>
          <w:rFonts w:ascii="Times New Roman" w:hAnsi="Times New Roman"/>
          <w:sz w:val="24"/>
        </w:rPr>
        <w:t>).</w:t>
      </w:r>
    </w:p>
    <w:p w:rsidR="00A7620E" w:rsidRDefault="0091397C" w:rsidP="00B86655">
      <w:pPr>
        <w:jc w:val="both"/>
        <w:rPr>
          <w:rFonts w:ascii="Times New Roman" w:hAnsi="Times New Roman"/>
          <w:bCs/>
          <w:sz w:val="24"/>
        </w:rPr>
      </w:pPr>
      <w:r>
        <w:rPr>
          <w:rFonts w:ascii="Times New Roman" w:hAnsi="Times New Roman"/>
          <w:sz w:val="24"/>
        </w:rPr>
        <w:t xml:space="preserve">10. </w:t>
      </w:r>
      <w:r w:rsidR="00B857C3" w:rsidRPr="00B857C3">
        <w:rPr>
          <w:rFonts w:ascii="Times New Roman" w:hAnsi="Times New Roman"/>
          <w:sz w:val="24"/>
        </w:rPr>
        <w:t>Комплексно</w:t>
      </w:r>
      <w:r w:rsidR="00D941C4">
        <w:rPr>
          <w:rFonts w:ascii="Times New Roman" w:hAnsi="Times New Roman"/>
          <w:sz w:val="24"/>
        </w:rPr>
        <w:t>е</w:t>
      </w:r>
      <w:r w:rsidR="00B857C3" w:rsidRPr="00B857C3">
        <w:rPr>
          <w:rFonts w:ascii="Times New Roman" w:hAnsi="Times New Roman"/>
          <w:sz w:val="24"/>
        </w:rPr>
        <w:t xml:space="preserve"> задани</w:t>
      </w:r>
      <w:r w:rsidR="00D941C4">
        <w:rPr>
          <w:rFonts w:ascii="Times New Roman" w:hAnsi="Times New Roman"/>
          <w:sz w:val="24"/>
        </w:rPr>
        <w:t>е</w:t>
      </w:r>
      <w:r w:rsidR="00B857C3" w:rsidRPr="00B857C3">
        <w:rPr>
          <w:rFonts w:ascii="Times New Roman" w:hAnsi="Times New Roman"/>
          <w:sz w:val="24"/>
        </w:rPr>
        <w:t xml:space="preserve"> на проектирование  № КЗП-Т</w:t>
      </w:r>
      <w:r w:rsidR="008915E3">
        <w:rPr>
          <w:rFonts w:ascii="Times New Roman" w:hAnsi="Times New Roman"/>
          <w:sz w:val="24"/>
        </w:rPr>
        <w:t>33</w:t>
      </w:r>
      <w:r w:rsidR="00B857C3" w:rsidRPr="00B857C3">
        <w:rPr>
          <w:rFonts w:ascii="Times New Roman" w:hAnsi="Times New Roman"/>
          <w:sz w:val="24"/>
        </w:rPr>
        <w:t>(</w:t>
      </w:r>
      <w:r w:rsidR="008915E3">
        <w:rPr>
          <w:rFonts w:ascii="Times New Roman" w:hAnsi="Times New Roman"/>
          <w:sz w:val="24"/>
        </w:rPr>
        <w:t>техническое перевооружение цехов № 4, 5</w:t>
      </w:r>
      <w:r w:rsidR="00B857C3" w:rsidRPr="00B857C3">
        <w:rPr>
          <w:rFonts w:ascii="Times New Roman" w:hAnsi="Times New Roman"/>
          <w:sz w:val="24"/>
        </w:rPr>
        <w:t>)</w:t>
      </w:r>
      <w:r w:rsidR="00B857C3">
        <w:rPr>
          <w:rFonts w:ascii="Times New Roman" w:hAnsi="Times New Roman"/>
          <w:sz w:val="24"/>
        </w:rPr>
        <w:t xml:space="preserve"> и входящие в его состав з</w:t>
      </w:r>
      <w:r w:rsidR="007F7448" w:rsidRPr="007F7448">
        <w:rPr>
          <w:rFonts w:ascii="Times New Roman" w:hAnsi="Times New Roman"/>
          <w:sz w:val="24"/>
        </w:rPr>
        <w:t>адани</w:t>
      </w:r>
      <w:r w:rsidR="00EC239D">
        <w:rPr>
          <w:rFonts w:ascii="Times New Roman" w:hAnsi="Times New Roman"/>
          <w:sz w:val="24"/>
        </w:rPr>
        <w:t>я на проектирование</w:t>
      </w:r>
      <w:r w:rsidR="00B86655">
        <w:rPr>
          <w:rFonts w:ascii="Times New Roman" w:hAnsi="Times New Roman"/>
          <w:sz w:val="24"/>
        </w:rPr>
        <w:t xml:space="preserve"> (</w:t>
      </w:r>
      <w:r w:rsidR="008915E3">
        <w:rPr>
          <w:rFonts w:ascii="Times New Roman" w:hAnsi="Times New Roman"/>
          <w:sz w:val="24"/>
        </w:rPr>
        <w:t>40</w:t>
      </w:r>
      <w:r w:rsidR="00B86655">
        <w:rPr>
          <w:rFonts w:ascii="Times New Roman" w:hAnsi="Times New Roman"/>
          <w:sz w:val="24"/>
        </w:rPr>
        <w:t xml:space="preserve"> шт.)</w:t>
      </w:r>
      <w:r w:rsidR="00D10E75">
        <w:rPr>
          <w:rFonts w:ascii="Times New Roman" w:hAnsi="Times New Roman"/>
          <w:bCs/>
          <w:sz w:val="24"/>
        </w:rPr>
        <w:t>.</w:t>
      </w:r>
    </w:p>
    <w:p w:rsidR="00B326D4" w:rsidRDefault="00B326D4">
      <w:pPr>
        <w:rPr>
          <w:rFonts w:ascii="Times New Roman" w:hAnsi="Times New Roman"/>
          <w:b/>
          <w:sz w:val="24"/>
        </w:rPr>
      </w:pPr>
    </w:p>
    <w:p w:rsidR="0011018B" w:rsidRDefault="0011018B">
      <w:pPr>
        <w:rPr>
          <w:rFonts w:ascii="Times New Roman" w:hAnsi="Times New Roman"/>
          <w:b/>
          <w:sz w:val="24"/>
        </w:rPr>
      </w:pPr>
    </w:p>
    <w:p w:rsidR="00EF1336" w:rsidRPr="00506763" w:rsidRDefault="00AE32FD">
      <w:pPr>
        <w:rPr>
          <w:rFonts w:ascii="Times New Roman" w:hAnsi="Times New Roman"/>
          <w:b/>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r w:rsidR="00200B9F">
        <w:rPr>
          <w:rFonts w:ascii="Times New Roman" w:hAnsi="Times New Roman"/>
          <w:b/>
          <w:sz w:val="24"/>
        </w:rPr>
        <w:t>Д.Ю.Уржумов</w:t>
      </w:r>
    </w:p>
    <w:p w:rsidR="00D11890" w:rsidRPr="00B857C3" w:rsidRDefault="00D11890" w:rsidP="00D04310">
      <w:pPr>
        <w:spacing w:before="0" w:line="276" w:lineRule="auto"/>
        <w:rPr>
          <w:rFonts w:ascii="Times New Roman" w:hAnsi="Times New Roman"/>
          <w:sz w:val="24"/>
        </w:rPr>
      </w:pPr>
      <w:bookmarkStart w:id="0" w:name="_GoBack"/>
      <w:bookmarkEnd w:id="0"/>
    </w:p>
    <w:sectPr w:rsidR="00D11890" w:rsidRPr="00B857C3" w:rsidSect="00D04310">
      <w:footerReference w:type="default" r:id="rId11"/>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0AF" w:rsidRDefault="002D30AF" w:rsidP="00FB07D9">
      <w:pPr>
        <w:spacing w:before="0"/>
      </w:pPr>
      <w:r>
        <w:separator/>
      </w:r>
    </w:p>
  </w:endnote>
  <w:endnote w:type="continuationSeparator" w:id="0">
    <w:p w:rsidR="002D30AF" w:rsidRDefault="002D30AF"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0AF" w:rsidRDefault="002D30AF">
    <w:pPr>
      <w:pStyle w:val="af4"/>
      <w:jc w:val="right"/>
    </w:pPr>
    <w:r>
      <w:fldChar w:fldCharType="begin"/>
    </w:r>
    <w:r>
      <w:instrText xml:space="preserve"> PAGE   \* MERGEFORMAT </w:instrText>
    </w:r>
    <w:r>
      <w:fldChar w:fldCharType="separate"/>
    </w:r>
    <w:r w:rsidR="00D04310">
      <w:rPr>
        <w:noProof/>
      </w:rPr>
      <w:t>5</w:t>
    </w:r>
    <w:r>
      <w:rPr>
        <w:noProof/>
      </w:rPr>
      <w:fldChar w:fldCharType="end"/>
    </w:r>
  </w:p>
  <w:p w:rsidR="002D30AF" w:rsidRDefault="002D30AF">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0AF" w:rsidRDefault="002D30AF" w:rsidP="00FB07D9">
      <w:pPr>
        <w:spacing w:before="0"/>
      </w:pPr>
      <w:r>
        <w:separator/>
      </w:r>
    </w:p>
  </w:footnote>
  <w:footnote w:type="continuationSeparator" w:id="0">
    <w:p w:rsidR="002D30AF" w:rsidRDefault="002D30AF"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5FF32BA"/>
    <w:multiLevelType w:val="hybridMultilevel"/>
    <w:tmpl w:val="7674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9"/>
  </w:num>
  <w:num w:numId="3">
    <w:abstractNumId w:val="0"/>
  </w:num>
  <w:num w:numId="4">
    <w:abstractNumId w:val="16"/>
  </w:num>
  <w:num w:numId="5">
    <w:abstractNumId w:val="12"/>
  </w:num>
  <w:num w:numId="6">
    <w:abstractNumId w:val="21"/>
  </w:num>
  <w:num w:numId="7">
    <w:abstractNumId w:val="8"/>
  </w:num>
  <w:num w:numId="8">
    <w:abstractNumId w:val="14"/>
  </w:num>
  <w:num w:numId="9">
    <w:abstractNumId w:val="2"/>
  </w:num>
  <w:num w:numId="10">
    <w:abstractNumId w:val="18"/>
  </w:num>
  <w:num w:numId="11">
    <w:abstractNumId w:val="15"/>
  </w:num>
  <w:num w:numId="12">
    <w:abstractNumId w:val="10"/>
  </w:num>
  <w:num w:numId="13">
    <w:abstractNumId w:val="11"/>
  </w:num>
  <w:num w:numId="14">
    <w:abstractNumId w:val="20"/>
  </w:num>
  <w:num w:numId="15">
    <w:abstractNumId w:val="9"/>
  </w:num>
  <w:num w:numId="16">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4DF8"/>
    <w:rsid w:val="000150BC"/>
    <w:rsid w:val="00015591"/>
    <w:rsid w:val="00015CA1"/>
    <w:rsid w:val="00016D73"/>
    <w:rsid w:val="00017FDB"/>
    <w:rsid w:val="000204B3"/>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2B6"/>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3A2"/>
    <w:rsid w:val="00063A5D"/>
    <w:rsid w:val="00063B9F"/>
    <w:rsid w:val="00064353"/>
    <w:rsid w:val="0006442D"/>
    <w:rsid w:val="00064559"/>
    <w:rsid w:val="0006495D"/>
    <w:rsid w:val="00064BEA"/>
    <w:rsid w:val="00064CBF"/>
    <w:rsid w:val="00064D62"/>
    <w:rsid w:val="00064F8F"/>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9EB"/>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CAD"/>
    <w:rsid w:val="000D3F0D"/>
    <w:rsid w:val="000D517D"/>
    <w:rsid w:val="000D5ADC"/>
    <w:rsid w:val="000D5DFF"/>
    <w:rsid w:val="000D6A77"/>
    <w:rsid w:val="000D6B3A"/>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0F7CB0"/>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390"/>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FF7"/>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361"/>
    <w:rsid w:val="001B18C3"/>
    <w:rsid w:val="001B2B5B"/>
    <w:rsid w:val="001B345D"/>
    <w:rsid w:val="001B3ED2"/>
    <w:rsid w:val="001B4EAD"/>
    <w:rsid w:val="001B5383"/>
    <w:rsid w:val="001B541C"/>
    <w:rsid w:val="001B57E7"/>
    <w:rsid w:val="001B5A12"/>
    <w:rsid w:val="001B7346"/>
    <w:rsid w:val="001B7689"/>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08F"/>
    <w:rsid w:val="001C552C"/>
    <w:rsid w:val="001C56BE"/>
    <w:rsid w:val="001C6173"/>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B9F"/>
    <w:rsid w:val="00200F73"/>
    <w:rsid w:val="00201076"/>
    <w:rsid w:val="00201A00"/>
    <w:rsid w:val="00202208"/>
    <w:rsid w:val="0020257B"/>
    <w:rsid w:val="00202B3D"/>
    <w:rsid w:val="00202FDA"/>
    <w:rsid w:val="00203614"/>
    <w:rsid w:val="002038DA"/>
    <w:rsid w:val="00204790"/>
    <w:rsid w:val="002051FE"/>
    <w:rsid w:val="002057EC"/>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3D6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5C8"/>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0AF"/>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919"/>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274"/>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45"/>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8E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4D93"/>
    <w:rsid w:val="004151AA"/>
    <w:rsid w:val="004156D6"/>
    <w:rsid w:val="004157E9"/>
    <w:rsid w:val="00415916"/>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6E6F"/>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1C3"/>
    <w:rsid w:val="0047728E"/>
    <w:rsid w:val="00477FC6"/>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1F50"/>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5AA4"/>
    <w:rsid w:val="004F60B2"/>
    <w:rsid w:val="004F76F6"/>
    <w:rsid w:val="00500188"/>
    <w:rsid w:val="005002CB"/>
    <w:rsid w:val="00500437"/>
    <w:rsid w:val="00500869"/>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B2"/>
    <w:rsid w:val="005109FE"/>
    <w:rsid w:val="00510FDC"/>
    <w:rsid w:val="00510FFB"/>
    <w:rsid w:val="005118A4"/>
    <w:rsid w:val="00511957"/>
    <w:rsid w:val="00511F8A"/>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76F"/>
    <w:rsid w:val="00533C39"/>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28A"/>
    <w:rsid w:val="0058544F"/>
    <w:rsid w:val="00585566"/>
    <w:rsid w:val="005857D9"/>
    <w:rsid w:val="00585B3C"/>
    <w:rsid w:val="00585D5E"/>
    <w:rsid w:val="00585F47"/>
    <w:rsid w:val="00586130"/>
    <w:rsid w:val="00586A02"/>
    <w:rsid w:val="005872EB"/>
    <w:rsid w:val="00587588"/>
    <w:rsid w:val="00590659"/>
    <w:rsid w:val="005912AF"/>
    <w:rsid w:val="0059130C"/>
    <w:rsid w:val="00591BCE"/>
    <w:rsid w:val="00591BE0"/>
    <w:rsid w:val="0059207C"/>
    <w:rsid w:val="005920B3"/>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ED1"/>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3821"/>
    <w:rsid w:val="005D3B12"/>
    <w:rsid w:val="005D406B"/>
    <w:rsid w:val="005D41B2"/>
    <w:rsid w:val="005D4837"/>
    <w:rsid w:val="005D525D"/>
    <w:rsid w:val="005D53D4"/>
    <w:rsid w:val="005D5536"/>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67"/>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4EE3"/>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5A0A"/>
    <w:rsid w:val="00636072"/>
    <w:rsid w:val="0063657F"/>
    <w:rsid w:val="006369CE"/>
    <w:rsid w:val="00636B69"/>
    <w:rsid w:val="006372D9"/>
    <w:rsid w:val="0063765A"/>
    <w:rsid w:val="00637DD5"/>
    <w:rsid w:val="0064013B"/>
    <w:rsid w:val="0064029B"/>
    <w:rsid w:val="00640376"/>
    <w:rsid w:val="00640A8E"/>
    <w:rsid w:val="00640F26"/>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4A"/>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618"/>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7CD"/>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6B2"/>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5BC"/>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36"/>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23D"/>
    <w:rsid w:val="008156FA"/>
    <w:rsid w:val="00815754"/>
    <w:rsid w:val="00815CB1"/>
    <w:rsid w:val="0081704E"/>
    <w:rsid w:val="00817A4A"/>
    <w:rsid w:val="00820050"/>
    <w:rsid w:val="008200CA"/>
    <w:rsid w:val="0082034C"/>
    <w:rsid w:val="008204EC"/>
    <w:rsid w:val="0082124B"/>
    <w:rsid w:val="0082130E"/>
    <w:rsid w:val="0082172F"/>
    <w:rsid w:val="00821C19"/>
    <w:rsid w:val="0082220D"/>
    <w:rsid w:val="008228D3"/>
    <w:rsid w:val="00822B13"/>
    <w:rsid w:val="00822BF6"/>
    <w:rsid w:val="008236D1"/>
    <w:rsid w:val="0082391E"/>
    <w:rsid w:val="00824194"/>
    <w:rsid w:val="00824458"/>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A64"/>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2D9"/>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3D3"/>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5E3"/>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3E73"/>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725"/>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216"/>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5CA"/>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2AC7"/>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3D72"/>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E56"/>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3C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5B66"/>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3FEB"/>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7A3"/>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28E"/>
    <w:rsid w:val="00B345C4"/>
    <w:rsid w:val="00B34A08"/>
    <w:rsid w:val="00B35651"/>
    <w:rsid w:val="00B358D2"/>
    <w:rsid w:val="00B35BA9"/>
    <w:rsid w:val="00B35C2A"/>
    <w:rsid w:val="00B36525"/>
    <w:rsid w:val="00B36B60"/>
    <w:rsid w:val="00B36D81"/>
    <w:rsid w:val="00B36F68"/>
    <w:rsid w:val="00B37117"/>
    <w:rsid w:val="00B374D7"/>
    <w:rsid w:val="00B378EC"/>
    <w:rsid w:val="00B4032D"/>
    <w:rsid w:val="00B4038C"/>
    <w:rsid w:val="00B4040E"/>
    <w:rsid w:val="00B40624"/>
    <w:rsid w:val="00B40A16"/>
    <w:rsid w:val="00B40C15"/>
    <w:rsid w:val="00B40CD4"/>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7C3"/>
    <w:rsid w:val="00B85C1A"/>
    <w:rsid w:val="00B85D6F"/>
    <w:rsid w:val="00B86286"/>
    <w:rsid w:val="00B862D7"/>
    <w:rsid w:val="00B86597"/>
    <w:rsid w:val="00B86655"/>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31D"/>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2A7"/>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45"/>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6E45"/>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44F"/>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05"/>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3FA"/>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4310"/>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47"/>
    <w:rsid w:val="00D377A2"/>
    <w:rsid w:val="00D37A2F"/>
    <w:rsid w:val="00D37D90"/>
    <w:rsid w:val="00D4040E"/>
    <w:rsid w:val="00D405DD"/>
    <w:rsid w:val="00D40635"/>
    <w:rsid w:val="00D40725"/>
    <w:rsid w:val="00D4078C"/>
    <w:rsid w:val="00D40E35"/>
    <w:rsid w:val="00D40F6F"/>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656"/>
    <w:rsid w:val="00D82811"/>
    <w:rsid w:val="00D830FC"/>
    <w:rsid w:val="00D83305"/>
    <w:rsid w:val="00D8352B"/>
    <w:rsid w:val="00D83837"/>
    <w:rsid w:val="00D83ED5"/>
    <w:rsid w:val="00D84A12"/>
    <w:rsid w:val="00D84C7A"/>
    <w:rsid w:val="00D85029"/>
    <w:rsid w:val="00D85797"/>
    <w:rsid w:val="00D85B13"/>
    <w:rsid w:val="00D86004"/>
    <w:rsid w:val="00D8668D"/>
    <w:rsid w:val="00D86698"/>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1C4"/>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4BB6"/>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5724"/>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3F96"/>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308"/>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618"/>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39D"/>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5EAB"/>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EF8"/>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290"/>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65E"/>
    <w:rsid w:val="00FA2773"/>
    <w:rsid w:val="00FA2CC4"/>
    <w:rsid w:val="00FA34E7"/>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6E1"/>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5:docId w15:val="{45DBE780-AFCE-40F9-8E83-39A9883D3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1D99"/>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D731C-386B-45B2-9FA2-BCB9E6CD1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2733</Words>
  <Characters>15584</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Сергей Кузьменков</cp:lastModifiedBy>
  <cp:revision>2</cp:revision>
  <cp:lastPrinted>2017-05-16T10:10:00Z</cp:lastPrinted>
  <dcterms:created xsi:type="dcterms:W3CDTF">2017-05-16T10:26:00Z</dcterms:created>
  <dcterms:modified xsi:type="dcterms:W3CDTF">2017-05-16T10:26:00Z</dcterms:modified>
</cp:coreProperties>
</file>